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D9A30" w14:textId="74EF99B8" w:rsidR="00D370AB" w:rsidRDefault="00D370AB" w:rsidP="00D370A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23926982"/>
      <w:bookmarkStart w:id="4" w:name="_Toc516738910"/>
      <w:r w:rsidRPr="00B172A9">
        <w:rPr>
          <w:rFonts w:ascii="Calibri" w:eastAsia="Times New Roman" w:hAnsi="Calibri" w:cs="Calibri"/>
          <w:bCs w:val="0"/>
          <w:color w:val="auto"/>
          <w:szCs w:val="20"/>
        </w:rPr>
        <w:t xml:space="preserve">Załącznik nr </w:t>
      </w:r>
      <w:r w:rsidR="00C41B95">
        <w:rPr>
          <w:rFonts w:ascii="Calibri" w:eastAsia="Times New Roman" w:hAnsi="Calibri" w:cs="Calibri"/>
          <w:bCs w:val="0"/>
          <w:color w:val="auto"/>
          <w:szCs w:val="20"/>
        </w:rPr>
        <w:t>12</w:t>
      </w:r>
      <w:r w:rsidRPr="00B172A9">
        <w:rPr>
          <w:rFonts w:ascii="Calibri" w:eastAsia="Times New Roman" w:hAnsi="Calibri" w:cs="Calibri"/>
          <w:bCs w:val="0"/>
          <w:color w:val="auto"/>
          <w:szCs w:val="20"/>
        </w:rPr>
        <w:t xml:space="preserve">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A042C4">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C2150C">
        <w:rPr>
          <w:rFonts w:cs="Calibri"/>
          <w:caps/>
          <w:color w:val="auto"/>
          <w:kern w:val="28"/>
        </w:rPr>
        <w:t>04690</w:t>
      </w:r>
      <w:r w:rsidRPr="00B172A9">
        <w:rPr>
          <w:rFonts w:ascii="Calibri" w:eastAsia="Times New Roman" w:hAnsi="Calibri" w:cs="Calibri"/>
          <w:bCs w:val="0"/>
          <w:color w:val="auto"/>
          <w:szCs w:val="20"/>
        </w:rPr>
        <w:t>/202</w:t>
      </w:r>
      <w:r>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D370AB" w:rsidRPr="006B56FD" w14:paraId="6BE40FB5" w14:textId="77777777" w:rsidTr="00C27F36">
        <w:trPr>
          <w:trHeight w:val="1820"/>
        </w:trPr>
        <w:tc>
          <w:tcPr>
            <w:tcW w:w="3656" w:type="dxa"/>
            <w:tcBorders>
              <w:top w:val="thinThickSmallGap" w:sz="12" w:space="0" w:color="0070C0"/>
              <w:bottom w:val="thinThickSmallGap" w:sz="12" w:space="0" w:color="0070C0"/>
            </w:tcBorders>
          </w:tcPr>
          <w:bookmarkEnd w:id="3"/>
          <w:p w14:paraId="75A15F4D" w14:textId="77777777" w:rsidR="00D370AB" w:rsidRPr="00F93173" w:rsidRDefault="00D370AB" w:rsidP="00C27F36">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AD209E1" w14:textId="77777777" w:rsidR="00D370AB" w:rsidRPr="00F93173" w:rsidRDefault="00D370AB" w:rsidP="00C27F36">
            <w:pPr>
              <w:spacing w:line="360" w:lineRule="auto"/>
              <w:jc w:val="center"/>
              <w:rPr>
                <w:rFonts w:asciiTheme="minorHAnsi" w:eastAsiaTheme="majorEastAsia" w:hAnsiTheme="minorHAnsi" w:cstheme="majorBidi"/>
                <w:iCs/>
                <w:sz w:val="24"/>
                <w:szCs w:val="24"/>
              </w:rPr>
            </w:pPr>
          </w:p>
          <w:p w14:paraId="76D1CEC8" w14:textId="77777777" w:rsidR="00D370AB" w:rsidRPr="00F93173" w:rsidRDefault="00D370AB" w:rsidP="00C27F36">
            <w:pPr>
              <w:spacing w:line="360" w:lineRule="auto"/>
              <w:jc w:val="center"/>
              <w:rPr>
                <w:rFonts w:asciiTheme="minorHAnsi" w:eastAsiaTheme="majorEastAsia" w:hAnsiTheme="minorHAnsi" w:cstheme="majorBidi"/>
                <w:iCs/>
                <w:sz w:val="18"/>
                <w:szCs w:val="18"/>
              </w:rPr>
            </w:pPr>
          </w:p>
          <w:p w14:paraId="69F6CAE3" w14:textId="77777777" w:rsidR="00D370AB" w:rsidRPr="00F93173" w:rsidRDefault="00D370AB" w:rsidP="00C27F36">
            <w:pPr>
              <w:spacing w:line="360" w:lineRule="auto"/>
              <w:jc w:val="center"/>
              <w:rPr>
                <w:rFonts w:asciiTheme="minorHAnsi" w:eastAsiaTheme="majorEastAsia" w:hAnsiTheme="minorHAnsi" w:cstheme="majorBidi"/>
                <w:iCs/>
                <w:sz w:val="18"/>
                <w:szCs w:val="18"/>
              </w:rPr>
            </w:pPr>
          </w:p>
          <w:p w14:paraId="3BD24699" w14:textId="77777777" w:rsidR="00D370AB" w:rsidRPr="00D23A7E" w:rsidRDefault="00D370AB" w:rsidP="00C27F36">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0CEB3726" w14:textId="77777777" w:rsidR="00D370AB" w:rsidRPr="006B56FD" w:rsidRDefault="00D370AB" w:rsidP="00C27F36">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36AF5EEF" w14:textId="77777777" w:rsidR="00D370AB" w:rsidRDefault="00D370AB" w:rsidP="00C27F36">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0D9BE29" w14:textId="77777777" w:rsidR="00D370AB" w:rsidRPr="00FD4A2B" w:rsidRDefault="00D370AB" w:rsidP="00C27F36">
            <w:pPr>
              <w:spacing w:line="360" w:lineRule="auto"/>
              <w:rPr>
                <w:rFonts w:asciiTheme="minorHAnsi" w:eastAsiaTheme="majorEastAsia" w:hAnsiTheme="minorHAnsi" w:cstheme="majorBidi"/>
                <w:b/>
                <w:i/>
                <w:iCs/>
                <w:sz w:val="10"/>
                <w:szCs w:val="16"/>
                <w:u w:val="single"/>
              </w:rPr>
            </w:pPr>
          </w:p>
          <w:p w14:paraId="3C60DB60" w14:textId="77777777" w:rsidR="00D370AB" w:rsidRPr="00FD4A2B" w:rsidRDefault="00D370AB" w:rsidP="00C27F36">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ACCB95B" w14:textId="77777777" w:rsidR="00D370AB" w:rsidRPr="00086D98" w:rsidRDefault="00D370AB" w:rsidP="00C27F36">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AEFC84D" w14:textId="77777777" w:rsidR="00D370AB" w:rsidRPr="00D23A7E" w:rsidRDefault="00D370AB" w:rsidP="00C27F36">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69677CD5" w14:textId="2A85547E" w:rsidR="00C41B95" w:rsidRPr="00593048" w:rsidRDefault="00C41B95" w:rsidP="00C41B95">
      <w:pPr>
        <w:pStyle w:val="Nagwek1"/>
        <w:spacing w:before="360" w:after="360"/>
        <w:jc w:val="center"/>
        <w:rPr>
          <w:color w:val="auto"/>
          <w:sz w:val="26"/>
        </w:rPr>
      </w:pPr>
      <w:r w:rsidRPr="009E0FC6">
        <w:rPr>
          <w:noProof/>
          <w:color w:val="auto"/>
          <w:sz w:val="26"/>
          <w:lang w:eastAsia="pl-PL"/>
        </w:rPr>
        <w:t>OŚWIADCZENIE O ZACHOWANIU POUFNOŚCI (WZÓR)</w:t>
      </w:r>
    </w:p>
    <w:p w14:paraId="228EE794" w14:textId="77777777" w:rsidR="009E0FC6" w:rsidRDefault="009E0FC6" w:rsidP="009E0FC6">
      <w:pPr>
        <w:spacing w:after="360"/>
        <w:rPr>
          <w:rFonts w:asciiTheme="minorHAnsi" w:hAnsiTheme="minorHAnsi" w:cs="Arial"/>
          <w:bCs/>
          <w:iCs/>
          <w:sz w:val="20"/>
        </w:rPr>
      </w:pPr>
      <w:r w:rsidRPr="00B36DC5">
        <w:rPr>
          <w:rFonts w:asciiTheme="minorHAnsi" w:hAnsiTheme="minorHAnsi" w:cstheme="minorHAnsi"/>
          <w:b/>
          <w:i/>
        </w:rPr>
        <w:t>Adres email</w:t>
      </w:r>
      <w:r>
        <w:rPr>
          <w:rFonts w:asciiTheme="minorHAnsi" w:hAnsiTheme="minorHAnsi" w:cstheme="minorHAnsi"/>
          <w:b/>
          <w:i/>
        </w:rPr>
        <w:t xml:space="preserve"> Wykonawcy</w:t>
      </w:r>
      <w:r w:rsidRPr="00B36DC5">
        <w:rPr>
          <w:rFonts w:asciiTheme="minorHAnsi" w:hAnsiTheme="minorHAnsi" w:cstheme="minorHAnsi"/>
          <w:b/>
          <w:i/>
        </w:rPr>
        <w:t>: …………………………</w:t>
      </w:r>
      <w:r>
        <w:rPr>
          <w:rFonts w:asciiTheme="minorHAnsi" w:hAnsiTheme="minorHAnsi" w:cstheme="minorHAnsi"/>
          <w:b/>
          <w:i/>
        </w:rPr>
        <w:t xml:space="preserve"> (na który przesłane zostaną informacje poufne)</w:t>
      </w:r>
      <w:r w:rsidRPr="00E03314">
        <w:rPr>
          <w:rFonts w:asciiTheme="minorHAnsi" w:hAnsiTheme="minorHAnsi" w:cs="Arial"/>
          <w:bCs/>
          <w:iCs/>
          <w:sz w:val="20"/>
        </w:rPr>
        <w:t xml:space="preserve"> </w:t>
      </w:r>
    </w:p>
    <w:p w14:paraId="5F56EBB6" w14:textId="0D25F126" w:rsidR="009E0FC6" w:rsidRPr="00A82C79" w:rsidRDefault="009E0FC6" w:rsidP="007772C0">
      <w:pPr>
        <w:spacing w:before="240" w:after="240" w:line="240" w:lineRule="auto"/>
        <w:rPr>
          <w:rFonts w:asciiTheme="minorHAnsi" w:eastAsia="Calibri" w:hAnsiTheme="minorHAnsi" w:cstheme="minorHAnsi"/>
          <w:szCs w:val="22"/>
          <w:lang w:eastAsia="pl-PL"/>
        </w:rPr>
      </w:pPr>
      <w:r w:rsidRPr="00A82C79">
        <w:rPr>
          <w:rFonts w:asciiTheme="minorHAnsi" w:eastAsia="Calibri" w:hAnsiTheme="minorHAnsi" w:cstheme="minorHAnsi"/>
          <w:szCs w:val="22"/>
          <w:lang w:eastAsia="pl-PL"/>
        </w:rPr>
        <w:t xml:space="preserve">Dotyczy postępowania zakupowego prowadzonego w trybie przetargu nieograniczonego </w:t>
      </w:r>
      <w:r>
        <w:rPr>
          <w:rFonts w:asciiTheme="minorHAnsi" w:eastAsia="Calibri" w:hAnsiTheme="minorHAnsi" w:cstheme="minorHAnsi"/>
          <w:szCs w:val="22"/>
          <w:lang w:eastAsia="pl-PL"/>
        </w:rPr>
        <w:t>o nazwie:</w:t>
      </w:r>
      <w:r w:rsidRPr="00A82C79">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C2150C" w:rsidRPr="00C2150C">
        <w:rPr>
          <w:rFonts w:cs="Arial"/>
          <w:b/>
          <w:i/>
          <w:snapToGrid w:val="0"/>
          <w:color w:val="000000"/>
          <w:szCs w:val="22"/>
        </w:rPr>
        <w:t>Roboty budowlane elektroenergetyczne na terenie działalności PGE Dystrybucja S.A. Oddział Rzeszów Rejon Energetyczny Stalowa Wola – 2 części</w:t>
      </w:r>
      <w:r>
        <w:rPr>
          <w:rFonts w:asciiTheme="minorHAnsi" w:eastAsia="Calibri" w:hAnsiTheme="minorHAnsi" w:cstheme="minorHAnsi"/>
          <w:i/>
          <w:szCs w:val="22"/>
          <w:lang w:eastAsia="pl-PL"/>
        </w:rPr>
        <w:t>”</w:t>
      </w:r>
    </w:p>
    <w:p w14:paraId="249D81E1" w14:textId="77777777" w:rsidR="009E0FC6" w:rsidRPr="00D901AE" w:rsidRDefault="009E0FC6" w:rsidP="009E0FC6">
      <w:pPr>
        <w:autoSpaceDE w:val="0"/>
        <w:autoSpaceDN w:val="0"/>
        <w:adjustRightInd w:val="0"/>
        <w:spacing w:before="120" w:after="120" w:line="240" w:lineRule="auto"/>
        <w:outlineLvl w:val="0"/>
        <w:rPr>
          <w:rFonts w:asciiTheme="minorHAnsi" w:eastAsia="Calibri" w:hAnsiTheme="minorHAnsi" w:cstheme="minorHAnsi"/>
          <w:szCs w:val="22"/>
        </w:rPr>
      </w:pPr>
      <w:r w:rsidRPr="00A82C79">
        <w:rPr>
          <w:rFonts w:asciiTheme="minorHAnsi" w:eastAsia="Calibri" w:hAnsiTheme="minorHAnsi" w:cstheme="minorHAnsi"/>
          <w:szCs w:val="22"/>
        </w:rPr>
        <w:t>M</w:t>
      </w:r>
      <w:r w:rsidRPr="00A82C79">
        <w:rPr>
          <w:rFonts w:asciiTheme="minorHAnsi" w:eastAsia="Calibri" w:hAnsiTheme="minorHAnsi" w:cstheme="minorHAnsi"/>
          <w:color w:val="000000"/>
          <w:szCs w:val="22"/>
        </w:rPr>
        <w:t>ając na uwadze</w:t>
      </w:r>
      <w:r w:rsidRPr="00A82C79">
        <w:rPr>
          <w:rFonts w:asciiTheme="minorHAnsi" w:eastAsia="Calibri" w:hAnsiTheme="minorHAnsi" w:cstheme="minorHAnsi"/>
          <w:szCs w:val="22"/>
        </w:rPr>
        <w:t xml:space="preserve"> potrzebę zapewnienia ochrony i bezpieczeństwa informacji przekazywanych przez Zamawiającego, oświadczamy niniejszym, iż </w:t>
      </w:r>
      <w:r w:rsidRPr="00A82C79">
        <w:rPr>
          <w:rFonts w:asciiTheme="minorHAnsi" w:eastAsia="Calibri" w:hAnsiTheme="minorHAnsi" w:cstheme="minorHAnsi"/>
          <w:b/>
          <w:szCs w:val="22"/>
        </w:rPr>
        <w:t>zobowiązujemy się do zachowania w poufności informacji poufnych uzyskanych od Zamawiającego w trakcie prowadzonego postępowania, zarówno w formie pisemnej, dokumentowej, elektronicznej jak i ustnej, a w szczególności do</w:t>
      </w:r>
      <w:r w:rsidRPr="00D901AE">
        <w:rPr>
          <w:rFonts w:asciiTheme="minorHAnsi" w:eastAsia="Calibri" w:hAnsiTheme="minorHAnsi" w:cstheme="minorHAnsi"/>
          <w:b/>
          <w:szCs w:val="22"/>
        </w:rPr>
        <w:t xml:space="preserve">: </w:t>
      </w:r>
    </w:p>
    <w:p w14:paraId="498C69A2"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Zachowania w tajemnicy, nie ujawniania i nie rozpowszechniania w jakiejkolwiek formie informacji poufnych dotyczących lub pochodzących od PGE Dystrybucja S.A., do których będziemy mieli dostęp w ramach prowadzonego postępowania; </w:t>
      </w:r>
    </w:p>
    <w:p w14:paraId="2ABD3DF9"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Zapewnienia wyżej wymienionym informacjom ochrony przed nieuprawnionym ujawnieniem, upublicznieniem, udostępnieniem lub utratą;  </w:t>
      </w:r>
    </w:p>
    <w:p w14:paraId="369E571C" w14:textId="71200893" w:rsidR="009E0FC6" w:rsidRPr="00FE76FD" w:rsidRDefault="009E0FC6" w:rsidP="00FE76FD">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Wykorzystania wyżej wymienionych informacji wyłącznie w zakresie niezbędnym dla realizacji oczekiwań PGE Dystrybucja S.A. i celów niniejszego postępowania oraz niewykorzystywania tych informacji w żadnym innym celu;</w:t>
      </w:r>
    </w:p>
    <w:p w14:paraId="73809B2B" w14:textId="77777777" w:rsidR="009E0FC6" w:rsidRPr="00A82C79" w:rsidRDefault="009E0FC6" w:rsidP="009E0FC6">
      <w:pPr>
        <w:autoSpaceDE w:val="0"/>
        <w:autoSpaceDN w:val="0"/>
        <w:adjustRightInd w:val="0"/>
        <w:spacing w:before="36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Zobowiązujemy się dochować powyższych wymogów zarówno w trakcie prowadzenia postępowania, jak i po jego zakończeniu.</w:t>
      </w:r>
    </w:p>
    <w:p w14:paraId="27CDC432" w14:textId="35CD7268" w:rsidR="009E0FC6" w:rsidRDefault="009E0FC6" w:rsidP="009E0FC6">
      <w:pPr>
        <w:autoSpaceDE w:val="0"/>
        <w:autoSpaceDN w:val="0"/>
        <w:adjustRightInd w:val="0"/>
        <w:spacing w:before="12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Jednocześnie oświadczamy, iż mamy świadomość, że naruszenie powyższego zobowiązania może stanowić czyn nieuczciwej konkurencji w rozumieniu ustawy z dnia 16 kwietnia 1993 r. o zwalczaniu nieuczciwej konkurencji (t.j. Dz. U. 2020, poz. 1913 ze zm.).</w:t>
      </w:r>
    </w:p>
    <w:p w14:paraId="1BEC8A82" w14:textId="77777777" w:rsidR="009E0FC6" w:rsidRPr="009C7FC4" w:rsidRDefault="009E0FC6" w:rsidP="009E0FC6">
      <w:pPr>
        <w:tabs>
          <w:tab w:val="left" w:pos="5670"/>
        </w:tabs>
        <w:spacing w:before="840"/>
        <w:ind w:right="28"/>
        <w:rPr>
          <w:rFonts w:cs="Calibri"/>
          <w:szCs w:val="22"/>
        </w:rPr>
      </w:pPr>
      <w:r>
        <w:rPr>
          <w:rFonts w:asciiTheme="minorHAnsi" w:eastAsia="Calibri" w:hAnsiTheme="minorHAnsi" w:cstheme="minorHAnsi"/>
          <w:szCs w:val="22"/>
        </w:rPr>
        <w:tab/>
      </w:r>
      <w:r w:rsidRPr="009C7FC4">
        <w:rPr>
          <w:rFonts w:cs="Calibri"/>
          <w:szCs w:val="22"/>
        </w:rPr>
        <w:t>.…….………..…....................................</w:t>
      </w:r>
    </w:p>
    <w:p w14:paraId="5C8A569F" w14:textId="77777777" w:rsidR="009E0FC6" w:rsidRPr="009C7FC4" w:rsidRDefault="009E0FC6" w:rsidP="009E0FC6">
      <w:pPr>
        <w:tabs>
          <w:tab w:val="center" w:pos="7230"/>
        </w:tabs>
        <w:spacing w:line="240" w:lineRule="auto"/>
        <w:ind w:right="68"/>
        <w:jc w:val="left"/>
        <w:rPr>
          <w:rFonts w:cs="Calibri"/>
          <w:i/>
          <w:sz w:val="16"/>
          <w:szCs w:val="16"/>
        </w:rPr>
      </w:pPr>
      <w:r>
        <w:rPr>
          <w:rFonts w:cs="Calibri"/>
          <w:i/>
          <w:sz w:val="16"/>
          <w:szCs w:val="16"/>
        </w:rPr>
        <w:tab/>
        <w:t>P</w:t>
      </w:r>
      <w:r w:rsidRPr="009C7FC4">
        <w:rPr>
          <w:rFonts w:cs="Calibri"/>
          <w:i/>
          <w:sz w:val="16"/>
          <w:szCs w:val="16"/>
        </w:rPr>
        <w:t>odpisy osób uprawnionych do składania</w:t>
      </w:r>
    </w:p>
    <w:p w14:paraId="7A30BE9B" w14:textId="77777777" w:rsidR="009E0FC6" w:rsidRDefault="009E0FC6" w:rsidP="009E0FC6">
      <w:pPr>
        <w:tabs>
          <w:tab w:val="center" w:pos="7230"/>
        </w:tabs>
        <w:spacing w:line="240" w:lineRule="auto"/>
        <w:ind w:right="68"/>
        <w:jc w:val="left"/>
        <w:rPr>
          <w:rFonts w:cs="Calibri"/>
          <w:i/>
          <w:sz w:val="16"/>
          <w:szCs w:val="16"/>
        </w:rPr>
      </w:pPr>
      <w:r w:rsidRPr="009C7FC4">
        <w:rPr>
          <w:rFonts w:cs="Calibri"/>
          <w:i/>
          <w:sz w:val="16"/>
          <w:szCs w:val="16"/>
        </w:rPr>
        <w:tab/>
        <w:t>oświadczeń woli w imieniu Wykonawcy</w:t>
      </w:r>
    </w:p>
    <w:bookmarkEnd w:id="4"/>
    <w:p w14:paraId="2F5B9A4F" w14:textId="3BEBA00F" w:rsidR="00364C8F" w:rsidRPr="009E0FC6" w:rsidRDefault="00364C8F" w:rsidP="004F56EC">
      <w:pPr>
        <w:spacing w:after="200" w:line="276" w:lineRule="auto"/>
        <w:jc w:val="left"/>
        <w:rPr>
          <w:rFonts w:cs="Calibri"/>
          <w:i/>
          <w:sz w:val="16"/>
          <w:szCs w:val="16"/>
        </w:rPr>
      </w:pPr>
    </w:p>
    <w:sectPr w:rsidR="00364C8F" w:rsidRPr="009E0FC6" w:rsidSect="00D370AB">
      <w:headerReference w:type="default" r:id="rId13"/>
      <w:footerReference w:type="default" r:id="rId14"/>
      <w:headerReference w:type="first" r:id="rId15"/>
      <w:pgSz w:w="11906" w:h="16838" w:code="9"/>
      <w:pgMar w:top="1843"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A9A5A" w14:textId="77777777" w:rsidR="00CA1515" w:rsidRDefault="00CA1515" w:rsidP="004A302B">
      <w:pPr>
        <w:spacing w:line="240" w:lineRule="auto"/>
      </w:pPr>
      <w:r>
        <w:separator/>
      </w:r>
    </w:p>
  </w:endnote>
  <w:endnote w:type="continuationSeparator" w:id="0">
    <w:p w14:paraId="6B29F159" w14:textId="77777777" w:rsidR="00CA1515" w:rsidRDefault="00CA151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1EC93EB" w:rsidR="00AF4448" w:rsidRDefault="00AF4448"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105F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105FF">
      <w:rPr>
        <w:bCs/>
        <w:noProof/>
        <w:sz w:val="16"/>
        <w:szCs w:val="16"/>
      </w:rPr>
      <w:t>1</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EC7DC" w14:textId="77777777" w:rsidR="00CA1515" w:rsidRDefault="00CA1515" w:rsidP="004A302B">
      <w:pPr>
        <w:spacing w:line="240" w:lineRule="auto"/>
      </w:pPr>
      <w:r>
        <w:separator/>
      </w:r>
    </w:p>
  </w:footnote>
  <w:footnote w:type="continuationSeparator" w:id="0">
    <w:p w14:paraId="09DE8572" w14:textId="77777777" w:rsidR="00CA1515" w:rsidRDefault="00CA151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1557" w14:textId="44298E63" w:rsidR="00AF4448" w:rsidRPr="000F58B6" w:rsidRDefault="00D370AB" w:rsidP="00A27B4D">
    <w:pPr>
      <w:pStyle w:val="Nagwek"/>
      <w:tabs>
        <w:tab w:val="clear" w:pos="4536"/>
        <w:tab w:val="clear" w:pos="9072"/>
        <w:tab w:val="left" w:pos="5265"/>
      </w:tabs>
      <w:spacing w:after="120" w:line="276" w:lineRule="auto"/>
      <w:rPr>
        <w:rFonts w:asciiTheme="minorHAnsi" w:hAnsiTheme="minorHAnsi" w:cstheme="minorHAnsi"/>
        <w:sz w:val="16"/>
        <w:szCs w:val="16"/>
      </w:rPr>
    </w:pPr>
    <w:r>
      <w:rPr>
        <w:rFonts w:asciiTheme="minorHAnsi" w:hAnsiTheme="minorHAnsi" w:cstheme="minorHAnsi"/>
        <w:noProof/>
        <w:sz w:val="16"/>
        <w:szCs w:val="16"/>
        <w:lang w:eastAsia="pl-PL"/>
      </w:rPr>
      <w:drawing>
        <wp:anchor distT="0" distB="0" distL="114300" distR="114300" simplePos="0" relativeHeight="251658240" behindDoc="0" locked="0" layoutInCell="1" allowOverlap="1" wp14:anchorId="228F71BA" wp14:editId="1CC81DBD">
          <wp:simplePos x="0" y="0"/>
          <wp:positionH relativeFrom="page">
            <wp:posOffset>504190</wp:posOffset>
          </wp:positionH>
          <wp:positionV relativeFrom="page">
            <wp:posOffset>431800</wp:posOffset>
          </wp:positionV>
          <wp:extent cx="752475" cy="590550"/>
          <wp:effectExtent l="0" t="0" r="9525" b="0"/>
          <wp:wrapNone/>
          <wp:docPr id="3" name="Obraz 3"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94AE5" w14:textId="45D553DB" w:rsidR="00AF4448" w:rsidRPr="00706793" w:rsidRDefault="00AF4448" w:rsidP="0044467A">
    <w:pPr>
      <w:autoSpaceDE w:val="0"/>
      <w:autoSpaceDN w:val="0"/>
      <w:adjustRightInd w:val="0"/>
      <w:spacing w:before="120" w:line="240" w:lineRule="auto"/>
      <w:jc w:val="right"/>
      <w:outlineLvl w:val="0"/>
      <w:rPr>
        <w:rFonts w:asciiTheme="minorHAnsi" w:eastAsiaTheme="minorHAnsi" w:hAnsiTheme="minorHAnsi" w:cs="Arial"/>
        <w:bCs/>
        <w:color w:val="000000" w:themeColor="text1"/>
        <w:sz w:val="20"/>
      </w:rPr>
    </w:pPr>
  </w:p>
  <w:p w14:paraId="4F398A5F" w14:textId="77777777" w:rsidR="00AF4448" w:rsidRDefault="00AF44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D8D4EE2"/>
    <w:multiLevelType w:val="hybridMultilevel"/>
    <w:tmpl w:val="F0A69FC4"/>
    <w:lvl w:ilvl="0" w:tplc="0415000B">
      <w:start w:val="1"/>
      <w:numFmt w:val="bullet"/>
      <w:lvlText w:val=""/>
      <w:lvlJc w:val="left"/>
      <w:pPr>
        <w:ind w:left="2288" w:hanging="360"/>
      </w:pPr>
      <w:rPr>
        <w:rFonts w:ascii="Wingdings" w:hAnsi="Wingdings" w:hint="default"/>
      </w:rPr>
    </w:lvl>
    <w:lvl w:ilvl="1" w:tplc="04150003">
      <w:start w:val="1"/>
      <w:numFmt w:val="bullet"/>
      <w:lvlText w:val="o"/>
      <w:lvlJc w:val="left"/>
      <w:pPr>
        <w:ind w:left="3008" w:hanging="360"/>
      </w:pPr>
      <w:rPr>
        <w:rFonts w:ascii="Courier New" w:hAnsi="Courier New" w:cs="Courier New" w:hint="default"/>
      </w:rPr>
    </w:lvl>
    <w:lvl w:ilvl="2" w:tplc="04150005" w:tentative="1">
      <w:start w:val="1"/>
      <w:numFmt w:val="bullet"/>
      <w:lvlText w:val=""/>
      <w:lvlJc w:val="left"/>
      <w:pPr>
        <w:ind w:left="3728" w:hanging="360"/>
      </w:pPr>
      <w:rPr>
        <w:rFonts w:ascii="Wingdings" w:hAnsi="Wingdings" w:hint="default"/>
      </w:rPr>
    </w:lvl>
    <w:lvl w:ilvl="3" w:tplc="04150001" w:tentative="1">
      <w:start w:val="1"/>
      <w:numFmt w:val="bullet"/>
      <w:lvlText w:val=""/>
      <w:lvlJc w:val="left"/>
      <w:pPr>
        <w:ind w:left="4448" w:hanging="360"/>
      </w:pPr>
      <w:rPr>
        <w:rFonts w:ascii="Symbol" w:hAnsi="Symbol" w:hint="default"/>
      </w:rPr>
    </w:lvl>
    <w:lvl w:ilvl="4" w:tplc="04150003" w:tentative="1">
      <w:start w:val="1"/>
      <w:numFmt w:val="bullet"/>
      <w:lvlText w:val="o"/>
      <w:lvlJc w:val="left"/>
      <w:pPr>
        <w:ind w:left="5168" w:hanging="360"/>
      </w:pPr>
      <w:rPr>
        <w:rFonts w:ascii="Courier New" w:hAnsi="Courier New" w:cs="Courier New" w:hint="default"/>
      </w:rPr>
    </w:lvl>
    <w:lvl w:ilvl="5" w:tplc="04150005" w:tentative="1">
      <w:start w:val="1"/>
      <w:numFmt w:val="bullet"/>
      <w:lvlText w:val=""/>
      <w:lvlJc w:val="left"/>
      <w:pPr>
        <w:ind w:left="5888" w:hanging="360"/>
      </w:pPr>
      <w:rPr>
        <w:rFonts w:ascii="Wingdings" w:hAnsi="Wingdings" w:hint="default"/>
      </w:rPr>
    </w:lvl>
    <w:lvl w:ilvl="6" w:tplc="04150001" w:tentative="1">
      <w:start w:val="1"/>
      <w:numFmt w:val="bullet"/>
      <w:lvlText w:val=""/>
      <w:lvlJc w:val="left"/>
      <w:pPr>
        <w:ind w:left="6608" w:hanging="360"/>
      </w:pPr>
      <w:rPr>
        <w:rFonts w:ascii="Symbol" w:hAnsi="Symbol" w:hint="default"/>
      </w:rPr>
    </w:lvl>
    <w:lvl w:ilvl="7" w:tplc="04150003" w:tentative="1">
      <w:start w:val="1"/>
      <w:numFmt w:val="bullet"/>
      <w:lvlText w:val="o"/>
      <w:lvlJc w:val="left"/>
      <w:pPr>
        <w:ind w:left="7328" w:hanging="360"/>
      </w:pPr>
      <w:rPr>
        <w:rFonts w:ascii="Courier New" w:hAnsi="Courier New" w:cs="Courier New" w:hint="default"/>
      </w:rPr>
    </w:lvl>
    <w:lvl w:ilvl="8" w:tplc="04150005" w:tentative="1">
      <w:start w:val="1"/>
      <w:numFmt w:val="bullet"/>
      <w:lvlText w:val=""/>
      <w:lvlJc w:val="left"/>
      <w:pPr>
        <w:ind w:left="8048" w:hanging="360"/>
      </w:pPr>
      <w:rPr>
        <w:rFonts w:ascii="Wingdings" w:hAnsi="Wingdings" w:hint="default"/>
      </w:r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67E07"/>
    <w:multiLevelType w:val="multilevel"/>
    <w:tmpl w:val="36805D30"/>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9"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00E2103"/>
    <w:multiLevelType w:val="multilevel"/>
    <w:tmpl w:val="E9FA9CF8"/>
    <w:lvl w:ilvl="0">
      <w:start w:val="1"/>
      <w:numFmt w:val="decimal"/>
      <w:lvlText w:val="%1."/>
      <w:lvlJc w:val="left"/>
      <w:pPr>
        <w:ind w:left="425" w:hanging="425"/>
      </w:pPr>
      <w:rPr>
        <w:rFonts w:hint="default"/>
        <w:b/>
        <w:i w:val="0"/>
      </w:rPr>
    </w:lvl>
    <w:lvl w:ilvl="1">
      <w:start w:val="1"/>
      <w:numFmt w:val="decimal"/>
      <w:lvlText w:val="%1.%2."/>
      <w:lvlJc w:val="left"/>
      <w:pPr>
        <w:ind w:left="992" w:hanging="567"/>
      </w:pPr>
      <w:rPr>
        <w:rFonts w:ascii="Calibri" w:hAnsi="Calibri" w:hint="default"/>
        <w:b w:val="0"/>
        <w:bCs w:val="0"/>
        <w:i w:val="0"/>
        <w:sz w:val="22"/>
      </w:rPr>
    </w:lvl>
    <w:lvl w:ilvl="2">
      <w:start w:val="1"/>
      <w:numFmt w:val="decimal"/>
      <w:lvlText w:val="%1.%2.%3."/>
      <w:lvlJc w:val="left"/>
      <w:pPr>
        <w:ind w:left="1559"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7D7B2930"/>
    <w:multiLevelType w:val="hybridMultilevel"/>
    <w:tmpl w:val="85D81204"/>
    <w:lvl w:ilvl="0" w:tplc="0415000B">
      <w:start w:val="1"/>
      <w:numFmt w:val="bullet"/>
      <w:lvlText w:val=""/>
      <w:lvlJc w:val="left"/>
      <w:pPr>
        <w:ind w:left="3693" w:hanging="360"/>
      </w:pPr>
      <w:rPr>
        <w:rFonts w:ascii="Wingdings" w:hAnsi="Wingdings" w:hint="default"/>
      </w:rPr>
    </w:lvl>
    <w:lvl w:ilvl="1" w:tplc="04150003" w:tentative="1">
      <w:start w:val="1"/>
      <w:numFmt w:val="bullet"/>
      <w:lvlText w:val="o"/>
      <w:lvlJc w:val="left"/>
      <w:pPr>
        <w:ind w:left="4413" w:hanging="360"/>
      </w:pPr>
      <w:rPr>
        <w:rFonts w:ascii="Courier New" w:hAnsi="Courier New" w:cs="Courier New" w:hint="default"/>
      </w:rPr>
    </w:lvl>
    <w:lvl w:ilvl="2" w:tplc="04150005" w:tentative="1">
      <w:start w:val="1"/>
      <w:numFmt w:val="bullet"/>
      <w:lvlText w:val=""/>
      <w:lvlJc w:val="left"/>
      <w:pPr>
        <w:ind w:left="5133" w:hanging="360"/>
      </w:pPr>
      <w:rPr>
        <w:rFonts w:ascii="Wingdings" w:hAnsi="Wingdings" w:hint="default"/>
      </w:rPr>
    </w:lvl>
    <w:lvl w:ilvl="3" w:tplc="04150001" w:tentative="1">
      <w:start w:val="1"/>
      <w:numFmt w:val="bullet"/>
      <w:lvlText w:val=""/>
      <w:lvlJc w:val="left"/>
      <w:pPr>
        <w:ind w:left="5853" w:hanging="360"/>
      </w:pPr>
      <w:rPr>
        <w:rFonts w:ascii="Symbol" w:hAnsi="Symbol" w:hint="default"/>
      </w:rPr>
    </w:lvl>
    <w:lvl w:ilvl="4" w:tplc="04150003" w:tentative="1">
      <w:start w:val="1"/>
      <w:numFmt w:val="bullet"/>
      <w:lvlText w:val="o"/>
      <w:lvlJc w:val="left"/>
      <w:pPr>
        <w:ind w:left="6573" w:hanging="360"/>
      </w:pPr>
      <w:rPr>
        <w:rFonts w:ascii="Courier New" w:hAnsi="Courier New" w:cs="Courier New" w:hint="default"/>
      </w:rPr>
    </w:lvl>
    <w:lvl w:ilvl="5" w:tplc="04150005" w:tentative="1">
      <w:start w:val="1"/>
      <w:numFmt w:val="bullet"/>
      <w:lvlText w:val=""/>
      <w:lvlJc w:val="left"/>
      <w:pPr>
        <w:ind w:left="7293" w:hanging="360"/>
      </w:pPr>
      <w:rPr>
        <w:rFonts w:ascii="Wingdings" w:hAnsi="Wingdings" w:hint="default"/>
      </w:rPr>
    </w:lvl>
    <w:lvl w:ilvl="6" w:tplc="04150001" w:tentative="1">
      <w:start w:val="1"/>
      <w:numFmt w:val="bullet"/>
      <w:lvlText w:val=""/>
      <w:lvlJc w:val="left"/>
      <w:pPr>
        <w:ind w:left="8013" w:hanging="360"/>
      </w:pPr>
      <w:rPr>
        <w:rFonts w:ascii="Symbol" w:hAnsi="Symbol" w:hint="default"/>
      </w:rPr>
    </w:lvl>
    <w:lvl w:ilvl="7" w:tplc="04150003" w:tentative="1">
      <w:start w:val="1"/>
      <w:numFmt w:val="bullet"/>
      <w:lvlText w:val="o"/>
      <w:lvlJc w:val="left"/>
      <w:pPr>
        <w:ind w:left="8733" w:hanging="360"/>
      </w:pPr>
      <w:rPr>
        <w:rFonts w:ascii="Courier New" w:hAnsi="Courier New" w:cs="Courier New" w:hint="default"/>
      </w:rPr>
    </w:lvl>
    <w:lvl w:ilvl="8" w:tplc="04150005" w:tentative="1">
      <w:start w:val="1"/>
      <w:numFmt w:val="bullet"/>
      <w:lvlText w:val=""/>
      <w:lvlJc w:val="left"/>
      <w:pPr>
        <w:ind w:left="9453" w:hanging="360"/>
      </w:pPr>
      <w:rPr>
        <w:rFonts w:ascii="Wingdings" w:hAnsi="Wingdings" w:hint="default"/>
      </w:rPr>
    </w:lvl>
  </w:abstractNum>
  <w:num w:numId="1" w16cid:durableId="902637364">
    <w:abstractNumId w:val="11"/>
  </w:num>
  <w:num w:numId="2" w16cid:durableId="1471826824">
    <w:abstractNumId w:val="7"/>
  </w:num>
  <w:num w:numId="3" w16cid:durableId="964308817">
    <w:abstractNumId w:val="17"/>
  </w:num>
  <w:num w:numId="4" w16cid:durableId="1693189582">
    <w:abstractNumId w:val="5"/>
  </w:num>
  <w:num w:numId="5" w16cid:durableId="794373755">
    <w:abstractNumId w:val="8"/>
  </w:num>
  <w:num w:numId="6" w16cid:durableId="1939483371">
    <w:abstractNumId w:val="12"/>
  </w:num>
  <w:num w:numId="7" w16cid:durableId="1178227994">
    <w:abstractNumId w:val="13"/>
  </w:num>
  <w:num w:numId="8" w16cid:durableId="36466244">
    <w:abstractNumId w:val="14"/>
  </w:num>
  <w:num w:numId="9" w16cid:durableId="1458571682">
    <w:abstractNumId w:val="6"/>
  </w:num>
  <w:num w:numId="10" w16cid:durableId="1401488111">
    <w:abstractNumId w:val="15"/>
  </w:num>
  <w:num w:numId="11" w16cid:durableId="2041977117">
    <w:abstractNumId w:val="4"/>
  </w:num>
  <w:num w:numId="12" w16cid:durableId="1129010511">
    <w:abstractNumId w:val="16"/>
  </w:num>
  <w:num w:numId="13" w16cid:durableId="353069377">
    <w:abstractNumId w:val="10"/>
  </w:num>
  <w:num w:numId="14" w16cid:durableId="1697463802">
    <w:abstractNumId w:val="3"/>
  </w:num>
  <w:num w:numId="15" w16cid:durableId="147760188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61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2E0A"/>
    <w:rsid w:val="001B396C"/>
    <w:rsid w:val="001B3E7F"/>
    <w:rsid w:val="001B5C6C"/>
    <w:rsid w:val="001B6ABA"/>
    <w:rsid w:val="001C1705"/>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F55"/>
    <w:rsid w:val="002176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7865"/>
    <w:rsid w:val="002C107F"/>
    <w:rsid w:val="002C3573"/>
    <w:rsid w:val="002C441F"/>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E18"/>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1E2"/>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4E10"/>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F89"/>
    <w:rsid w:val="003C547E"/>
    <w:rsid w:val="003C64D8"/>
    <w:rsid w:val="003C7649"/>
    <w:rsid w:val="003C7A3B"/>
    <w:rsid w:val="003C7F7D"/>
    <w:rsid w:val="003D482E"/>
    <w:rsid w:val="003D495E"/>
    <w:rsid w:val="003D4C53"/>
    <w:rsid w:val="003D6001"/>
    <w:rsid w:val="003D640B"/>
    <w:rsid w:val="003D6A25"/>
    <w:rsid w:val="003D6F63"/>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201D"/>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E85"/>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D17D7"/>
    <w:rsid w:val="004D29D4"/>
    <w:rsid w:val="004D3DF7"/>
    <w:rsid w:val="004D5611"/>
    <w:rsid w:val="004D5FFD"/>
    <w:rsid w:val="004D64B6"/>
    <w:rsid w:val="004D6AB7"/>
    <w:rsid w:val="004D7365"/>
    <w:rsid w:val="004E1FAA"/>
    <w:rsid w:val="004E41B6"/>
    <w:rsid w:val="004E4393"/>
    <w:rsid w:val="004E48E9"/>
    <w:rsid w:val="004E528A"/>
    <w:rsid w:val="004E75D3"/>
    <w:rsid w:val="004F0088"/>
    <w:rsid w:val="004F0094"/>
    <w:rsid w:val="004F0173"/>
    <w:rsid w:val="004F0448"/>
    <w:rsid w:val="004F0958"/>
    <w:rsid w:val="004F10E0"/>
    <w:rsid w:val="004F3D3C"/>
    <w:rsid w:val="004F4963"/>
    <w:rsid w:val="004F56EC"/>
    <w:rsid w:val="004F57E8"/>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739"/>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336B"/>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A75F9"/>
    <w:rsid w:val="006B0C89"/>
    <w:rsid w:val="006B3F08"/>
    <w:rsid w:val="006B43F2"/>
    <w:rsid w:val="006B4440"/>
    <w:rsid w:val="006B46CD"/>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1351"/>
    <w:rsid w:val="007742B7"/>
    <w:rsid w:val="00774DBC"/>
    <w:rsid w:val="007772C0"/>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801C80"/>
    <w:rsid w:val="00803284"/>
    <w:rsid w:val="00804237"/>
    <w:rsid w:val="008045FB"/>
    <w:rsid w:val="008048D1"/>
    <w:rsid w:val="00804A9E"/>
    <w:rsid w:val="00805091"/>
    <w:rsid w:val="00805F17"/>
    <w:rsid w:val="00806642"/>
    <w:rsid w:val="00806AC2"/>
    <w:rsid w:val="00810114"/>
    <w:rsid w:val="00811E78"/>
    <w:rsid w:val="00811F87"/>
    <w:rsid w:val="00812CE8"/>
    <w:rsid w:val="00812F97"/>
    <w:rsid w:val="00812FA4"/>
    <w:rsid w:val="008149F6"/>
    <w:rsid w:val="00815698"/>
    <w:rsid w:val="00817450"/>
    <w:rsid w:val="00820EBF"/>
    <w:rsid w:val="00821056"/>
    <w:rsid w:val="00821E64"/>
    <w:rsid w:val="00822410"/>
    <w:rsid w:val="00822D63"/>
    <w:rsid w:val="008237F6"/>
    <w:rsid w:val="00824CAE"/>
    <w:rsid w:val="00826A13"/>
    <w:rsid w:val="00827409"/>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42BC"/>
    <w:rsid w:val="00895EED"/>
    <w:rsid w:val="008A115B"/>
    <w:rsid w:val="008A14AF"/>
    <w:rsid w:val="008A1D50"/>
    <w:rsid w:val="008A23F4"/>
    <w:rsid w:val="008A46FE"/>
    <w:rsid w:val="008A4711"/>
    <w:rsid w:val="008A58C7"/>
    <w:rsid w:val="008A5C73"/>
    <w:rsid w:val="008A64BE"/>
    <w:rsid w:val="008A736E"/>
    <w:rsid w:val="008B1FD5"/>
    <w:rsid w:val="008B22C2"/>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31521"/>
    <w:rsid w:val="00931A94"/>
    <w:rsid w:val="00932D93"/>
    <w:rsid w:val="0093429F"/>
    <w:rsid w:val="00934474"/>
    <w:rsid w:val="0093545B"/>
    <w:rsid w:val="009357A8"/>
    <w:rsid w:val="0093600E"/>
    <w:rsid w:val="009369F8"/>
    <w:rsid w:val="00937989"/>
    <w:rsid w:val="00937D51"/>
    <w:rsid w:val="00937FFD"/>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5E3D"/>
    <w:rsid w:val="00976CAE"/>
    <w:rsid w:val="00977E29"/>
    <w:rsid w:val="009820ED"/>
    <w:rsid w:val="0098306E"/>
    <w:rsid w:val="009830EC"/>
    <w:rsid w:val="00983C93"/>
    <w:rsid w:val="009848E6"/>
    <w:rsid w:val="00985E2D"/>
    <w:rsid w:val="009860DB"/>
    <w:rsid w:val="00987631"/>
    <w:rsid w:val="00987AC6"/>
    <w:rsid w:val="009901CA"/>
    <w:rsid w:val="0099030F"/>
    <w:rsid w:val="00991AA8"/>
    <w:rsid w:val="009927F3"/>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FC4"/>
    <w:rsid w:val="009D05C5"/>
    <w:rsid w:val="009D1EEC"/>
    <w:rsid w:val="009D3196"/>
    <w:rsid w:val="009D4299"/>
    <w:rsid w:val="009D4302"/>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A00D63"/>
    <w:rsid w:val="00A013C6"/>
    <w:rsid w:val="00A026F0"/>
    <w:rsid w:val="00A02F21"/>
    <w:rsid w:val="00A042C4"/>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504"/>
    <w:rsid w:val="00A42ED0"/>
    <w:rsid w:val="00A43067"/>
    <w:rsid w:val="00A43DB2"/>
    <w:rsid w:val="00A443CC"/>
    <w:rsid w:val="00A44548"/>
    <w:rsid w:val="00A4545F"/>
    <w:rsid w:val="00A474D0"/>
    <w:rsid w:val="00A47E23"/>
    <w:rsid w:val="00A50D5B"/>
    <w:rsid w:val="00A52641"/>
    <w:rsid w:val="00A53686"/>
    <w:rsid w:val="00A5699A"/>
    <w:rsid w:val="00A574EF"/>
    <w:rsid w:val="00A627D4"/>
    <w:rsid w:val="00A62954"/>
    <w:rsid w:val="00A642D3"/>
    <w:rsid w:val="00A65996"/>
    <w:rsid w:val="00A66077"/>
    <w:rsid w:val="00A667A7"/>
    <w:rsid w:val="00A672D5"/>
    <w:rsid w:val="00A6770E"/>
    <w:rsid w:val="00A67EE9"/>
    <w:rsid w:val="00A7083F"/>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17A1"/>
    <w:rsid w:val="00A923B8"/>
    <w:rsid w:val="00A92AC0"/>
    <w:rsid w:val="00A93AC0"/>
    <w:rsid w:val="00A95464"/>
    <w:rsid w:val="00AA063E"/>
    <w:rsid w:val="00AA06CD"/>
    <w:rsid w:val="00AA28D1"/>
    <w:rsid w:val="00AA35C5"/>
    <w:rsid w:val="00AA381F"/>
    <w:rsid w:val="00AA39EC"/>
    <w:rsid w:val="00AA68A1"/>
    <w:rsid w:val="00AB234E"/>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27C2"/>
    <w:rsid w:val="00BB287E"/>
    <w:rsid w:val="00BB3EA1"/>
    <w:rsid w:val="00BB42EE"/>
    <w:rsid w:val="00BB4C41"/>
    <w:rsid w:val="00BC0C0F"/>
    <w:rsid w:val="00BC0C32"/>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5FF"/>
    <w:rsid w:val="00C10723"/>
    <w:rsid w:val="00C10E85"/>
    <w:rsid w:val="00C11808"/>
    <w:rsid w:val="00C11DA1"/>
    <w:rsid w:val="00C15AB8"/>
    <w:rsid w:val="00C167E3"/>
    <w:rsid w:val="00C16976"/>
    <w:rsid w:val="00C207C9"/>
    <w:rsid w:val="00C20C80"/>
    <w:rsid w:val="00C20EA5"/>
    <w:rsid w:val="00C2150C"/>
    <w:rsid w:val="00C21F52"/>
    <w:rsid w:val="00C229FA"/>
    <w:rsid w:val="00C22E0F"/>
    <w:rsid w:val="00C23460"/>
    <w:rsid w:val="00C2560A"/>
    <w:rsid w:val="00C25CB5"/>
    <w:rsid w:val="00C26719"/>
    <w:rsid w:val="00C31911"/>
    <w:rsid w:val="00C32775"/>
    <w:rsid w:val="00C339E1"/>
    <w:rsid w:val="00C33BAA"/>
    <w:rsid w:val="00C35B29"/>
    <w:rsid w:val="00C36255"/>
    <w:rsid w:val="00C36FD6"/>
    <w:rsid w:val="00C412D6"/>
    <w:rsid w:val="00C41484"/>
    <w:rsid w:val="00C41B95"/>
    <w:rsid w:val="00C428BE"/>
    <w:rsid w:val="00C431AC"/>
    <w:rsid w:val="00C43AE0"/>
    <w:rsid w:val="00C46734"/>
    <w:rsid w:val="00C467E6"/>
    <w:rsid w:val="00C46EC5"/>
    <w:rsid w:val="00C50E3F"/>
    <w:rsid w:val="00C50EFD"/>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77CD7"/>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1515"/>
    <w:rsid w:val="00CA26B1"/>
    <w:rsid w:val="00CA44E3"/>
    <w:rsid w:val="00CA6A35"/>
    <w:rsid w:val="00CB0705"/>
    <w:rsid w:val="00CB19AF"/>
    <w:rsid w:val="00CB2C41"/>
    <w:rsid w:val="00CB30B5"/>
    <w:rsid w:val="00CB310C"/>
    <w:rsid w:val="00CB40EB"/>
    <w:rsid w:val="00CB5799"/>
    <w:rsid w:val="00CB5B28"/>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45A7"/>
    <w:rsid w:val="00D25AFE"/>
    <w:rsid w:val="00D30D35"/>
    <w:rsid w:val="00D3114C"/>
    <w:rsid w:val="00D319DD"/>
    <w:rsid w:val="00D31A17"/>
    <w:rsid w:val="00D33389"/>
    <w:rsid w:val="00D35265"/>
    <w:rsid w:val="00D370AB"/>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074"/>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567"/>
    <w:rsid w:val="00E24724"/>
    <w:rsid w:val="00E249A6"/>
    <w:rsid w:val="00E25683"/>
    <w:rsid w:val="00E25B9B"/>
    <w:rsid w:val="00E2673C"/>
    <w:rsid w:val="00E272C0"/>
    <w:rsid w:val="00E27911"/>
    <w:rsid w:val="00E3070A"/>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3C7"/>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6FD"/>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12 - Oświadczenie o zachowaniu poufności.docx</dmsv2BaseFileName>
    <dmsv2BaseDisplayName xmlns="http://schemas.microsoft.com/sharepoint/v3">Załącznik nr 12 - Oświadczenie o zachowaniu poufności</dmsv2BaseDisplayName>
    <dmsv2SWPP2ObjectNumber xmlns="http://schemas.microsoft.com/sharepoint/v3">POST/DYS/OR/GZ/04690/2025                         </dmsv2SWPP2ObjectNumber>
    <dmsv2SWPP2SumMD5 xmlns="http://schemas.microsoft.com/sharepoint/v3">15b6b7cf9992f79624985402bbbcefdf</dmsv2SWPP2SumMD5>
    <dmsv2BaseMoved xmlns="http://schemas.microsoft.com/sharepoint/v3">false</dmsv2BaseMoved>
    <dmsv2BaseIsSensitive xmlns="http://schemas.microsoft.com/sharepoint/v3">true</dmsv2BaseIsSensitive>
    <dmsv2SWPP2IDSWPP2 xmlns="http://schemas.microsoft.com/sharepoint/v3">702645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24107862</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JEUP5JKVCYQC-922955212-20456</_dlc_DocId>
    <_dlc_DocIdUrl xmlns="a19cb1c7-c5c7-46d4-85ae-d83685407bba">
      <Url>https://swpp2.dms.gkpge.pl/sites/41/_layouts/15/DocIdRedir.aspx?ID=JEUP5JKVCYQC-922955212-20456</Url>
      <Description>JEUP5JKVCYQC-922955212-20456</Description>
    </_dlc_DocIdUrl>
  </documentManagement>
</p:properties>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2D11DC74-2C7B-472F-9644-94BF667686C4}">
  <ds:schemaRefs>
    <ds:schemaRef ds:uri="http://schemas.openxmlformats.org/officeDocument/2006/bibliography"/>
  </ds:schemaRefs>
</ds:datastoreItem>
</file>

<file path=customXml/itemProps4.xml><?xml version="1.0" encoding="utf-8"?>
<ds:datastoreItem xmlns:ds="http://schemas.openxmlformats.org/officeDocument/2006/customXml" ds:itemID="{A246F45C-E5AB-4B66-92BE-5B536971C427}">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4E6A796C-D27C-4D86-9445-D58B9E549194}"/>
</file>

<file path=docProps/app.xml><?xml version="1.0" encoding="utf-8"?>
<Properties xmlns="http://schemas.openxmlformats.org/officeDocument/2006/extended-properties" xmlns:vt="http://schemas.openxmlformats.org/officeDocument/2006/docPropsVTypes">
  <Template>Normal</Template>
  <TotalTime>15</TotalTime>
  <Pages>1</Pages>
  <Words>286</Words>
  <Characters>1718</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8</cp:revision>
  <cp:lastPrinted>2020-02-27T07:25:00Z</cp:lastPrinted>
  <dcterms:created xsi:type="dcterms:W3CDTF">2025-03-18T09:46:00Z</dcterms:created>
  <dcterms:modified xsi:type="dcterms:W3CDTF">2026-01-09T08:34:00Z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860142eb-6723-4f99-a8d4-9597ec23249f</vt:lpwstr>
  </property>
</Properties>
</file>